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K i v o n a t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Dombrád Város Önkormányzat</w:t>
      </w:r>
      <w:r>
        <w:rPr>
          <w:b/>
        </w:rPr>
        <w:t>a</w:t>
      </w:r>
      <w:r w:rsidRPr="006D0F5B">
        <w:rPr>
          <w:b/>
        </w:rPr>
        <w:t xml:space="preserve"> Képviselő-testületének</w:t>
      </w:r>
      <w:r>
        <w:rPr>
          <w:b/>
        </w:rPr>
        <w:t xml:space="preserve"> </w:t>
      </w:r>
      <w:r w:rsidRPr="006D0F5B">
        <w:rPr>
          <w:b/>
        </w:rPr>
        <w:t>20</w:t>
      </w:r>
      <w:r>
        <w:rPr>
          <w:b/>
        </w:rPr>
        <w:t>2</w:t>
      </w:r>
      <w:r w:rsidR="00490E94">
        <w:rPr>
          <w:b/>
        </w:rPr>
        <w:t>3</w:t>
      </w:r>
      <w:r w:rsidRPr="006D0F5B">
        <w:rPr>
          <w:b/>
        </w:rPr>
        <w:t xml:space="preserve">. </w:t>
      </w:r>
      <w:r w:rsidR="008F3611">
        <w:rPr>
          <w:b/>
        </w:rPr>
        <w:t>dec</w:t>
      </w:r>
      <w:r w:rsidR="008B7F57">
        <w:rPr>
          <w:b/>
        </w:rPr>
        <w:t>ember</w:t>
      </w:r>
      <w:r w:rsidR="00B737F4">
        <w:rPr>
          <w:b/>
        </w:rPr>
        <w:t xml:space="preserve"> </w:t>
      </w:r>
      <w:r>
        <w:rPr>
          <w:b/>
        </w:rPr>
        <w:t xml:space="preserve">hó </w:t>
      </w:r>
      <w:r w:rsidR="008F3611">
        <w:rPr>
          <w:b/>
        </w:rPr>
        <w:t>1</w:t>
      </w:r>
      <w:r w:rsidR="007D31EB">
        <w:rPr>
          <w:b/>
        </w:rPr>
        <w:t>9</w:t>
      </w:r>
      <w:r>
        <w:rPr>
          <w:b/>
        </w:rPr>
        <w:t>-</w:t>
      </w:r>
      <w:r w:rsidR="008B7F57">
        <w:rPr>
          <w:b/>
        </w:rPr>
        <w:t>é</w:t>
      </w:r>
      <w:r>
        <w:rPr>
          <w:b/>
        </w:rPr>
        <w:t>n</w:t>
      </w:r>
      <w:r w:rsidRPr="006D0F5B">
        <w:rPr>
          <w:b/>
        </w:rPr>
        <w:t xml:space="preserve"> megtartott </w:t>
      </w:r>
      <w:r w:rsidR="003E0F96">
        <w:rPr>
          <w:b/>
        </w:rPr>
        <w:t>nyilvános</w:t>
      </w:r>
      <w:r>
        <w:rPr>
          <w:b/>
        </w:rPr>
        <w:t xml:space="preserve"> ü</w:t>
      </w:r>
      <w:r w:rsidRPr="006D0F5B">
        <w:rPr>
          <w:b/>
        </w:rPr>
        <w:t>lésének jegyzőkönyvéből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--------------------------------------------------------------------------------------------------------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 xml:space="preserve">Dombrád Város Önkormányzata 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>Képviselő-testületének</w:t>
      </w:r>
    </w:p>
    <w:p w:rsidR="00FC32C2" w:rsidRDefault="00B737F4" w:rsidP="00FC32C2">
      <w:pPr>
        <w:jc w:val="center"/>
        <w:rPr>
          <w:b/>
        </w:rPr>
      </w:pPr>
      <w:r>
        <w:rPr>
          <w:b/>
        </w:rPr>
        <w:t>1</w:t>
      </w:r>
      <w:r w:rsidR="009C4BF0">
        <w:rPr>
          <w:b/>
        </w:rPr>
        <w:t>6</w:t>
      </w:r>
      <w:r w:rsidR="00EE00FC">
        <w:rPr>
          <w:b/>
        </w:rPr>
        <w:t>5</w:t>
      </w:r>
      <w:r w:rsidR="00FC32C2" w:rsidRPr="0083181D">
        <w:rPr>
          <w:b/>
        </w:rPr>
        <w:t>/202</w:t>
      </w:r>
      <w:r w:rsidR="00490E94">
        <w:rPr>
          <w:b/>
        </w:rPr>
        <w:t>3</w:t>
      </w:r>
      <w:r w:rsidR="00833FA9">
        <w:rPr>
          <w:b/>
        </w:rPr>
        <w:t>.(</w:t>
      </w:r>
      <w:r>
        <w:rPr>
          <w:b/>
        </w:rPr>
        <w:t>X</w:t>
      </w:r>
      <w:r w:rsidR="008F3611">
        <w:rPr>
          <w:b/>
        </w:rPr>
        <w:t>I</w:t>
      </w:r>
      <w:r w:rsidR="008B7F57">
        <w:rPr>
          <w:b/>
        </w:rPr>
        <w:t>I</w:t>
      </w:r>
      <w:r w:rsidR="00691A85">
        <w:rPr>
          <w:b/>
        </w:rPr>
        <w:t>.</w:t>
      </w:r>
      <w:r w:rsidR="008F3611">
        <w:rPr>
          <w:b/>
        </w:rPr>
        <w:t>1</w:t>
      </w:r>
      <w:r w:rsidR="007D31EB">
        <w:rPr>
          <w:b/>
        </w:rPr>
        <w:t>9</w:t>
      </w:r>
      <w:r w:rsidR="00FC32C2" w:rsidRPr="0083181D">
        <w:rPr>
          <w:b/>
        </w:rPr>
        <w:t>.) önkormányzati határozata</w:t>
      </w:r>
    </w:p>
    <w:p w:rsidR="00153D27" w:rsidRDefault="00153D27" w:rsidP="00FC32C2">
      <w:pPr>
        <w:jc w:val="center"/>
        <w:rPr>
          <w:b/>
        </w:rPr>
      </w:pPr>
    </w:p>
    <w:p w:rsidR="005C5E74" w:rsidRDefault="005C5E74" w:rsidP="00FC32C2">
      <w:pPr>
        <w:jc w:val="center"/>
        <w:rPr>
          <w:b/>
        </w:rPr>
      </w:pPr>
    </w:p>
    <w:p w:rsidR="00EE00FC" w:rsidRPr="00441306" w:rsidRDefault="00EE00FC" w:rsidP="00EE00FC">
      <w:pPr>
        <w:jc w:val="center"/>
        <w:rPr>
          <w:b/>
        </w:rPr>
      </w:pPr>
      <w:r w:rsidRPr="00441306">
        <w:rPr>
          <w:b/>
        </w:rPr>
        <w:t>Pénzügyi Ellenőrző Bizottság átruházott hatáskörben hozott döntés</w:t>
      </w:r>
      <w:r>
        <w:rPr>
          <w:b/>
        </w:rPr>
        <w:t>ei</w:t>
      </w:r>
      <w:r w:rsidRPr="00441306">
        <w:rPr>
          <w:b/>
        </w:rPr>
        <w:t>ről</w:t>
      </w:r>
    </w:p>
    <w:p w:rsidR="00EE00FC" w:rsidRPr="00441306" w:rsidRDefault="00EE00FC" w:rsidP="00EE00FC">
      <w:pPr>
        <w:jc w:val="center"/>
        <w:rPr>
          <w:b/>
        </w:rPr>
      </w:pPr>
    </w:p>
    <w:p w:rsidR="00EE00FC" w:rsidRPr="00441306" w:rsidRDefault="00EE00FC" w:rsidP="00EE00FC">
      <w:pPr>
        <w:jc w:val="center"/>
        <w:rPr>
          <w:b/>
        </w:rPr>
      </w:pPr>
    </w:p>
    <w:p w:rsidR="00EE00FC" w:rsidRPr="00EC326E" w:rsidRDefault="00EE00FC" w:rsidP="00EE00FC">
      <w:pPr>
        <w:jc w:val="both"/>
        <w:rPr>
          <w:b/>
        </w:rPr>
      </w:pPr>
    </w:p>
    <w:p w:rsidR="00EE00FC" w:rsidRPr="00EC326E" w:rsidRDefault="00EE00FC" w:rsidP="00EE00FC">
      <w:pPr>
        <w:jc w:val="both"/>
        <w:rPr>
          <w:b/>
        </w:rPr>
      </w:pPr>
      <w:r w:rsidRPr="00EC326E">
        <w:rPr>
          <w:b/>
        </w:rPr>
        <w:t>A Képviselő-testület</w:t>
      </w:r>
    </w:p>
    <w:p w:rsidR="00EE00FC" w:rsidRPr="00EC326E" w:rsidRDefault="00EE00FC" w:rsidP="00EE00FC">
      <w:pPr>
        <w:jc w:val="both"/>
      </w:pPr>
    </w:p>
    <w:p w:rsidR="00EE00FC" w:rsidRPr="00B512A3" w:rsidRDefault="00EE00FC" w:rsidP="00EE00FC">
      <w:pPr>
        <w:ind w:left="360" w:hanging="360"/>
        <w:jc w:val="both"/>
      </w:pPr>
      <w:r w:rsidRPr="00EC326E">
        <w:t xml:space="preserve">1./ </w:t>
      </w:r>
      <w:r w:rsidRPr="00EC326E">
        <w:tab/>
        <w:t xml:space="preserve"> Megtárgyalta a Pénzügyi Ellenőrző Bizottság átruházott hatáskörben 202</w:t>
      </w:r>
      <w:r>
        <w:t>3</w:t>
      </w:r>
      <w:r w:rsidRPr="00EC326E">
        <w:t xml:space="preserve">. január 01-től </w:t>
      </w:r>
      <w:r>
        <w:t>-</w:t>
      </w:r>
      <w:r w:rsidRPr="00EC326E">
        <w:t xml:space="preserve"> </w:t>
      </w:r>
      <w:r w:rsidRPr="00EC326E">
        <w:br/>
      </w:r>
      <w:r w:rsidRPr="00B512A3">
        <w:t xml:space="preserve"> 2023. december 8-ig terjedő időszakban hozott döntéseiről szóló beszámolót.</w:t>
      </w:r>
    </w:p>
    <w:p w:rsidR="00EE00FC" w:rsidRPr="00441306" w:rsidRDefault="00EE00FC" w:rsidP="00EE00FC">
      <w:pPr>
        <w:ind w:left="1980" w:hanging="360"/>
        <w:jc w:val="both"/>
      </w:pPr>
    </w:p>
    <w:p w:rsidR="00EE00FC" w:rsidRPr="00441306" w:rsidRDefault="00EE00FC" w:rsidP="00EE00FC">
      <w:pPr>
        <w:ind w:left="360" w:hanging="360"/>
        <w:jc w:val="both"/>
      </w:pPr>
      <w:r w:rsidRPr="00441306">
        <w:t>2./   A Bizottság átruházott hatáskörben hozott döntés</w:t>
      </w:r>
      <w:r>
        <w:t>ei</w:t>
      </w:r>
      <w:r w:rsidRPr="00441306">
        <w:t xml:space="preserve">ről szóló beszámolót elfogadja. </w:t>
      </w:r>
    </w:p>
    <w:p w:rsidR="00EE00FC" w:rsidRPr="00441306" w:rsidRDefault="00EE00FC" w:rsidP="00EE00FC">
      <w:pPr>
        <w:jc w:val="both"/>
        <w:rPr>
          <w:color w:val="FF0000"/>
        </w:rPr>
      </w:pPr>
    </w:p>
    <w:p w:rsidR="00EE00FC" w:rsidRPr="00441306" w:rsidRDefault="00EE00FC" w:rsidP="00EE00FC">
      <w:pPr>
        <w:jc w:val="both"/>
        <w:rPr>
          <w:color w:val="FF0000"/>
        </w:rPr>
      </w:pPr>
    </w:p>
    <w:p w:rsidR="00EE00FC" w:rsidRPr="00441306" w:rsidRDefault="00EE00FC" w:rsidP="00EE00FC">
      <w:pPr>
        <w:pStyle w:val="Listaszerbekezds1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41306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4413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1306">
        <w:rPr>
          <w:rFonts w:ascii="Times New Roman" w:hAnsi="Times New Roman" w:cs="Times New Roman"/>
          <w:sz w:val="24"/>
          <w:szCs w:val="24"/>
        </w:rPr>
        <w:t xml:space="preserve">Vincze Menyhért </w:t>
      </w:r>
      <w:proofErr w:type="gramStart"/>
      <w:r w:rsidRPr="00441306">
        <w:rPr>
          <w:rFonts w:ascii="Times New Roman" w:hAnsi="Times New Roman" w:cs="Times New Roman"/>
          <w:sz w:val="24"/>
          <w:szCs w:val="24"/>
        </w:rPr>
        <w:t>elnök</w:t>
      </w:r>
      <w:r w:rsidRPr="00441306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Pr="00441306">
        <w:rPr>
          <w:rFonts w:ascii="Times New Roman" w:hAnsi="Times New Roman" w:cs="Times New Roman"/>
          <w:b/>
          <w:sz w:val="24"/>
          <w:szCs w:val="24"/>
          <w:u w:val="single"/>
        </w:rPr>
        <w:t>Határidő</w:t>
      </w:r>
      <w:proofErr w:type="gramEnd"/>
      <w:r w:rsidRPr="0044130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4413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130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441306">
        <w:rPr>
          <w:rFonts w:ascii="Times New Roman" w:hAnsi="Times New Roman" w:cs="Times New Roman"/>
          <w:sz w:val="24"/>
          <w:szCs w:val="24"/>
        </w:rPr>
        <w:t>. december 31.</w:t>
      </w:r>
    </w:p>
    <w:p w:rsidR="000A11FC" w:rsidRPr="00B436EC" w:rsidRDefault="000A11FC" w:rsidP="000A11FC">
      <w:pPr>
        <w:ind w:left="284" w:hanging="284"/>
      </w:pPr>
      <w:bookmarkStart w:id="0" w:name="_GoBack"/>
      <w:bookmarkEnd w:id="0"/>
    </w:p>
    <w:p w:rsidR="006C64F4" w:rsidRDefault="006C64F4" w:rsidP="00C57B2D">
      <w:pPr>
        <w:jc w:val="center"/>
        <w:rPr>
          <w:b/>
        </w:rPr>
      </w:pPr>
    </w:p>
    <w:p w:rsidR="00085E41" w:rsidRPr="0040301C" w:rsidRDefault="00085E41" w:rsidP="00085E41">
      <w:pPr>
        <w:jc w:val="center"/>
        <w:rPr>
          <w:b/>
        </w:rPr>
      </w:pPr>
    </w:p>
    <w:p w:rsidR="00085E41" w:rsidRPr="0040301C" w:rsidRDefault="00085E41" w:rsidP="00085E41">
      <w:pPr>
        <w:jc w:val="both"/>
      </w:pPr>
    </w:p>
    <w:p w:rsidR="00FC32C2" w:rsidRPr="0083181D" w:rsidRDefault="00FC32C2" w:rsidP="00E5565E">
      <w:pPr>
        <w:ind w:firstLine="708"/>
        <w:jc w:val="both"/>
        <w:rPr>
          <w:b/>
        </w:rPr>
      </w:pPr>
      <w:r w:rsidRPr="0083181D">
        <w:t>Harsányi László s.k.</w:t>
      </w:r>
      <w:r w:rsidRPr="0083181D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0F7329" w:rsidRPr="0083181D">
        <w:t xml:space="preserve">Dr. Nagy Dóra </w:t>
      </w:r>
      <w:r w:rsidRPr="0083181D">
        <w:t>s.k.</w:t>
      </w:r>
    </w:p>
    <w:p w:rsidR="00FC32C2" w:rsidRPr="0083181D" w:rsidRDefault="00FC32C2" w:rsidP="00FC32C2">
      <w:pPr>
        <w:jc w:val="both"/>
      </w:pPr>
      <w:r w:rsidRPr="0083181D">
        <w:t xml:space="preserve">             </w:t>
      </w:r>
      <w:r w:rsidR="009460A6">
        <w:t xml:space="preserve">    </w:t>
      </w:r>
      <w:proofErr w:type="gramStart"/>
      <w:r w:rsidRPr="0083181D">
        <w:t>polgármester</w:t>
      </w:r>
      <w:proofErr w:type="gramEnd"/>
      <w:r w:rsidRPr="0083181D">
        <w:t xml:space="preserve">                                                                           </w:t>
      </w:r>
      <w:r w:rsidR="000F7329" w:rsidRPr="0083181D">
        <w:t xml:space="preserve">   </w:t>
      </w:r>
      <w:r w:rsidR="009460A6">
        <w:tab/>
        <w:t xml:space="preserve">   </w:t>
      </w:r>
      <w:r w:rsidR="000F7329" w:rsidRPr="0083181D">
        <w:t xml:space="preserve"> </w:t>
      </w:r>
      <w:r w:rsidRPr="0083181D">
        <w:t xml:space="preserve">    jegyző</w:t>
      </w:r>
    </w:p>
    <w:p w:rsidR="00FC32C2" w:rsidRPr="0083181D" w:rsidRDefault="00FC32C2" w:rsidP="00FC32C2">
      <w:pPr>
        <w:pBdr>
          <w:bottom w:val="single" w:sz="6" w:space="1" w:color="auto"/>
        </w:pBdr>
        <w:jc w:val="both"/>
      </w:pPr>
    </w:p>
    <w:p w:rsidR="00FC32C2" w:rsidRDefault="00FC32C2" w:rsidP="00FC32C2">
      <w:pPr>
        <w:jc w:val="both"/>
      </w:pPr>
      <w:r w:rsidRPr="0083181D">
        <w:t>D o m b r á d, 202</w:t>
      </w:r>
      <w:r w:rsidR="00490E94">
        <w:t>3</w:t>
      </w:r>
      <w:r w:rsidR="000628ED">
        <w:t xml:space="preserve">. </w:t>
      </w:r>
      <w:r w:rsidR="008F3611">
        <w:t>dec</w:t>
      </w:r>
      <w:r w:rsidR="008B7F57">
        <w:t xml:space="preserve">ember </w:t>
      </w:r>
      <w:r w:rsidR="008F3611">
        <w:t>19</w:t>
      </w:r>
      <w:r w:rsidR="00B737F4">
        <w:t>.</w:t>
      </w:r>
    </w:p>
    <w:p w:rsidR="00925F33" w:rsidRDefault="00925F33" w:rsidP="00FC32C2">
      <w:pPr>
        <w:jc w:val="both"/>
      </w:pPr>
    </w:p>
    <w:p w:rsidR="00526DAA" w:rsidRDefault="00526DAA" w:rsidP="00FC32C2">
      <w:pPr>
        <w:jc w:val="both"/>
      </w:pPr>
    </w:p>
    <w:p w:rsidR="00526DAA" w:rsidRDefault="00526DAA" w:rsidP="00FC32C2">
      <w:pPr>
        <w:jc w:val="both"/>
      </w:pPr>
    </w:p>
    <w:p w:rsidR="00FC32C2" w:rsidRDefault="00FC32C2" w:rsidP="00FC32C2">
      <w:pPr>
        <w:ind w:left="2124" w:firstLine="708"/>
        <w:jc w:val="both"/>
      </w:pPr>
      <w:r w:rsidRPr="0083181D">
        <w:t>A kivonat hiteléül:</w:t>
      </w:r>
    </w:p>
    <w:p w:rsidR="00BF2DC5" w:rsidRDefault="00BF2DC5" w:rsidP="00FC32C2">
      <w:pPr>
        <w:ind w:left="2124" w:firstLine="708"/>
        <w:jc w:val="both"/>
      </w:pPr>
    </w:p>
    <w:p w:rsidR="00BF2DC5" w:rsidRDefault="00BF2DC5" w:rsidP="00FC32C2">
      <w:pPr>
        <w:ind w:left="2124" w:firstLine="708"/>
        <w:jc w:val="both"/>
      </w:pPr>
    </w:p>
    <w:p w:rsidR="00757124" w:rsidRDefault="00757124" w:rsidP="00FC32C2">
      <w:pPr>
        <w:ind w:left="2124" w:firstLine="708"/>
        <w:jc w:val="both"/>
      </w:pPr>
    </w:p>
    <w:p w:rsidR="00FC32C2" w:rsidRPr="0083181D" w:rsidRDefault="00FC32C2" w:rsidP="00FC32C2">
      <w:pPr>
        <w:jc w:val="both"/>
      </w:pPr>
      <w:r w:rsidRPr="0083181D">
        <w:t xml:space="preserve">       </w:t>
      </w:r>
      <w:r w:rsidRPr="0083181D">
        <w:tab/>
      </w:r>
      <w:r w:rsidRPr="0083181D">
        <w:tab/>
        <w:t xml:space="preserve">                                                            </w:t>
      </w:r>
      <w:r w:rsidRPr="0083181D">
        <w:tab/>
        <w:t xml:space="preserve">     </w:t>
      </w:r>
      <w:r w:rsidRPr="0083181D">
        <w:tab/>
      </w:r>
      <w:proofErr w:type="spellStart"/>
      <w:r w:rsidR="00E9465A" w:rsidRPr="0083181D">
        <w:t>Ignéczi</w:t>
      </w:r>
      <w:proofErr w:type="spellEnd"/>
      <w:r w:rsidRPr="0083181D">
        <w:t xml:space="preserve"> Zsuzsanna Judit</w:t>
      </w:r>
    </w:p>
    <w:p w:rsidR="004B6CAA" w:rsidRDefault="00FC32C2" w:rsidP="00AC0346">
      <w:pPr>
        <w:ind w:firstLine="360"/>
        <w:jc w:val="both"/>
      </w:pPr>
      <w:r w:rsidRPr="0083181D">
        <w:t xml:space="preserve">                               </w:t>
      </w:r>
      <w:r w:rsidRPr="0083181D">
        <w:tab/>
      </w:r>
      <w:r w:rsidRPr="0083181D">
        <w:tab/>
      </w:r>
      <w:r w:rsidRPr="0083181D">
        <w:tab/>
        <w:t xml:space="preserve">        </w:t>
      </w:r>
      <w:r w:rsidRPr="0083181D">
        <w:tab/>
      </w:r>
      <w:r w:rsidRPr="0083181D">
        <w:tab/>
      </w:r>
      <w:r w:rsidRPr="0083181D">
        <w:tab/>
        <w:t xml:space="preserve">       </w:t>
      </w:r>
      <w:proofErr w:type="gramStart"/>
      <w:r w:rsidRPr="0083181D">
        <w:t>hatósági</w:t>
      </w:r>
      <w:proofErr w:type="gramEnd"/>
      <w:r w:rsidRPr="0083181D">
        <w:t xml:space="preserve"> ügyintéző</w:t>
      </w: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sectPr w:rsidR="00085E41" w:rsidSect="008B7DAB">
      <w:footerReference w:type="even" r:id="rId8"/>
      <w:footerReference w:type="default" r:id="rId9"/>
      <w:pgSz w:w="11910" w:h="16840"/>
      <w:pgMar w:top="1320" w:right="1300" w:bottom="940" w:left="1100" w:header="0" w:footer="67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918" w:rsidRDefault="00960918">
      <w:r>
        <w:separator/>
      </w:r>
    </w:p>
  </w:endnote>
  <w:endnote w:type="continuationSeparator" w:id="0">
    <w:p w:rsidR="00960918" w:rsidRDefault="00960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502050306020203"/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45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E00FC">
      <w:rPr>
        <w:rStyle w:val="Oldalszm"/>
        <w:noProof/>
      </w:rPr>
      <w:t>1</w: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918" w:rsidRDefault="00960918">
      <w:r>
        <w:separator/>
      </w:r>
    </w:p>
  </w:footnote>
  <w:footnote w:type="continuationSeparator" w:id="0">
    <w:p w:rsidR="00960918" w:rsidRDefault="009609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2F10EC0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709"/>
        </w:tabs>
        <w:ind w:left="1380" w:hanging="360"/>
      </w:pPr>
      <w:rPr>
        <w:rFonts w:ascii="Wingdings" w:hAnsi="Wingdings" w:cs="Times New Roman" w:hint="default"/>
        <w:sz w:val="24"/>
        <w:szCs w:val="24"/>
      </w:r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  <w:sz w:val="24"/>
        <w:szCs w:val="24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cs="Wingdings" w:hint="default"/>
        <w:szCs w:val="24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Cs w:val="24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44101F6"/>
    <w:multiLevelType w:val="multilevel"/>
    <w:tmpl w:val="D1BCAE3C"/>
    <w:styleLink w:val="WW8Num31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 w15:restartNumberingAfterBreak="0">
    <w:nsid w:val="40F23E53"/>
    <w:multiLevelType w:val="hybridMultilevel"/>
    <w:tmpl w:val="C304F4CE"/>
    <w:lvl w:ilvl="0" w:tplc="3ECA460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91481CA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D603CE"/>
    <w:multiLevelType w:val="multilevel"/>
    <w:tmpl w:val="6CF8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2259C9"/>
    <w:multiLevelType w:val="hybridMultilevel"/>
    <w:tmpl w:val="73BC62B0"/>
    <w:lvl w:ilvl="0" w:tplc="E3E67CC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6D1D05"/>
    <w:multiLevelType w:val="hybridMultilevel"/>
    <w:tmpl w:val="BB8C6D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241D87"/>
    <w:multiLevelType w:val="hybridMultilevel"/>
    <w:tmpl w:val="44BAF350"/>
    <w:lvl w:ilvl="0" w:tplc="205CE468">
      <w:start w:val="1"/>
      <w:numFmt w:val="decimal"/>
      <w:pStyle w:val="Cmsor41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A4D3B69"/>
    <w:multiLevelType w:val="hybridMultilevel"/>
    <w:tmpl w:val="75BC52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95448D"/>
    <w:multiLevelType w:val="multilevel"/>
    <w:tmpl w:val="40D8F06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0"/>
  </w:num>
  <w:num w:numId="2">
    <w:abstractNumId w:val="15"/>
  </w:num>
  <w:num w:numId="3">
    <w:abstractNumId w:val="15"/>
    <w:lvlOverride w:ilvl="0">
      <w:startOverride w:val="1"/>
    </w:lvlOverride>
  </w:num>
  <w:num w:numId="4">
    <w:abstractNumId w:val="11"/>
  </w:num>
  <w:num w:numId="5">
    <w:abstractNumId w:val="13"/>
  </w:num>
  <w:num w:numId="6">
    <w:abstractNumId w:val="14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0F"/>
    <w:rsid w:val="00002CE6"/>
    <w:rsid w:val="000046C7"/>
    <w:rsid w:val="0000607D"/>
    <w:rsid w:val="00011EB1"/>
    <w:rsid w:val="00014296"/>
    <w:rsid w:val="000151C1"/>
    <w:rsid w:val="00016773"/>
    <w:rsid w:val="00017509"/>
    <w:rsid w:val="000209E3"/>
    <w:rsid w:val="00021170"/>
    <w:rsid w:val="00021AF8"/>
    <w:rsid w:val="00024BDE"/>
    <w:rsid w:val="00024C91"/>
    <w:rsid w:val="00025FBE"/>
    <w:rsid w:val="00026EED"/>
    <w:rsid w:val="000319E0"/>
    <w:rsid w:val="00031E7A"/>
    <w:rsid w:val="00033C3F"/>
    <w:rsid w:val="00037FF4"/>
    <w:rsid w:val="00044258"/>
    <w:rsid w:val="00044AF6"/>
    <w:rsid w:val="00045C01"/>
    <w:rsid w:val="00046FA1"/>
    <w:rsid w:val="00047A65"/>
    <w:rsid w:val="000506D6"/>
    <w:rsid w:val="00051A8C"/>
    <w:rsid w:val="00053220"/>
    <w:rsid w:val="000563D4"/>
    <w:rsid w:val="00057354"/>
    <w:rsid w:val="00057774"/>
    <w:rsid w:val="00062400"/>
    <w:rsid w:val="000628ED"/>
    <w:rsid w:val="00063501"/>
    <w:rsid w:val="00067AC0"/>
    <w:rsid w:val="0007070A"/>
    <w:rsid w:val="00070BEB"/>
    <w:rsid w:val="000739DB"/>
    <w:rsid w:val="000749A5"/>
    <w:rsid w:val="00075496"/>
    <w:rsid w:val="0007593C"/>
    <w:rsid w:val="000762E2"/>
    <w:rsid w:val="00085E41"/>
    <w:rsid w:val="0009067D"/>
    <w:rsid w:val="0009166C"/>
    <w:rsid w:val="00094797"/>
    <w:rsid w:val="00095ADC"/>
    <w:rsid w:val="000A11FC"/>
    <w:rsid w:val="000A1215"/>
    <w:rsid w:val="000A23A4"/>
    <w:rsid w:val="000A2BB3"/>
    <w:rsid w:val="000A4294"/>
    <w:rsid w:val="000A5952"/>
    <w:rsid w:val="000B4600"/>
    <w:rsid w:val="000B5973"/>
    <w:rsid w:val="000C1956"/>
    <w:rsid w:val="000C3EA3"/>
    <w:rsid w:val="000D3EAE"/>
    <w:rsid w:val="000D5577"/>
    <w:rsid w:val="000D609E"/>
    <w:rsid w:val="000D6554"/>
    <w:rsid w:val="000D6856"/>
    <w:rsid w:val="000D6DA6"/>
    <w:rsid w:val="000E21BE"/>
    <w:rsid w:val="000E33CF"/>
    <w:rsid w:val="000E4279"/>
    <w:rsid w:val="000E4F77"/>
    <w:rsid w:val="000E679D"/>
    <w:rsid w:val="000F0CD9"/>
    <w:rsid w:val="000F11C0"/>
    <w:rsid w:val="000F2D35"/>
    <w:rsid w:val="000F3875"/>
    <w:rsid w:val="000F448A"/>
    <w:rsid w:val="000F4BAB"/>
    <w:rsid w:val="000F4D08"/>
    <w:rsid w:val="000F6153"/>
    <w:rsid w:val="000F7091"/>
    <w:rsid w:val="000F7329"/>
    <w:rsid w:val="00100A8C"/>
    <w:rsid w:val="00104C2E"/>
    <w:rsid w:val="00107FA6"/>
    <w:rsid w:val="00110FDE"/>
    <w:rsid w:val="00112CD9"/>
    <w:rsid w:val="001148F6"/>
    <w:rsid w:val="001207DC"/>
    <w:rsid w:val="001218E7"/>
    <w:rsid w:val="001332D4"/>
    <w:rsid w:val="0013432C"/>
    <w:rsid w:val="001362F6"/>
    <w:rsid w:val="001432DE"/>
    <w:rsid w:val="00143F43"/>
    <w:rsid w:val="00145877"/>
    <w:rsid w:val="00146CEB"/>
    <w:rsid w:val="001507EE"/>
    <w:rsid w:val="00150DA4"/>
    <w:rsid w:val="00153D27"/>
    <w:rsid w:val="00157026"/>
    <w:rsid w:val="00157C74"/>
    <w:rsid w:val="001612A1"/>
    <w:rsid w:val="001674A9"/>
    <w:rsid w:val="00170E9C"/>
    <w:rsid w:val="00175CC2"/>
    <w:rsid w:val="00176889"/>
    <w:rsid w:val="00180AD0"/>
    <w:rsid w:val="00180DED"/>
    <w:rsid w:val="0018294D"/>
    <w:rsid w:val="00182A4D"/>
    <w:rsid w:val="00182E5F"/>
    <w:rsid w:val="001855B2"/>
    <w:rsid w:val="001A14E7"/>
    <w:rsid w:val="001A2B0D"/>
    <w:rsid w:val="001A6258"/>
    <w:rsid w:val="001A73E4"/>
    <w:rsid w:val="001B0085"/>
    <w:rsid w:val="001B1DF1"/>
    <w:rsid w:val="001B35BA"/>
    <w:rsid w:val="001B7753"/>
    <w:rsid w:val="001B7BA3"/>
    <w:rsid w:val="001C3218"/>
    <w:rsid w:val="001C7A26"/>
    <w:rsid w:val="001D0636"/>
    <w:rsid w:val="001D2EC8"/>
    <w:rsid w:val="001D3B1C"/>
    <w:rsid w:val="001E0235"/>
    <w:rsid w:val="001E0379"/>
    <w:rsid w:val="001E135E"/>
    <w:rsid w:val="001E2FA4"/>
    <w:rsid w:val="001E6565"/>
    <w:rsid w:val="001F795C"/>
    <w:rsid w:val="00200800"/>
    <w:rsid w:val="00204AF9"/>
    <w:rsid w:val="002053E2"/>
    <w:rsid w:val="00207A0B"/>
    <w:rsid w:val="0021231D"/>
    <w:rsid w:val="0021344B"/>
    <w:rsid w:val="00220BB3"/>
    <w:rsid w:val="00221BC2"/>
    <w:rsid w:val="00221DF7"/>
    <w:rsid w:val="00222988"/>
    <w:rsid w:val="00222DCA"/>
    <w:rsid w:val="0022461C"/>
    <w:rsid w:val="002265D8"/>
    <w:rsid w:val="00231098"/>
    <w:rsid w:val="00236833"/>
    <w:rsid w:val="00240A6F"/>
    <w:rsid w:val="00242BA5"/>
    <w:rsid w:val="00245FDB"/>
    <w:rsid w:val="002505B6"/>
    <w:rsid w:val="00255AD7"/>
    <w:rsid w:val="002640A2"/>
    <w:rsid w:val="002641EB"/>
    <w:rsid w:val="002661D6"/>
    <w:rsid w:val="0026658D"/>
    <w:rsid w:val="00270F9B"/>
    <w:rsid w:val="0027483F"/>
    <w:rsid w:val="00275F1E"/>
    <w:rsid w:val="002775CC"/>
    <w:rsid w:val="00281D73"/>
    <w:rsid w:val="002821D4"/>
    <w:rsid w:val="0029159C"/>
    <w:rsid w:val="0029305B"/>
    <w:rsid w:val="0029389E"/>
    <w:rsid w:val="00294B58"/>
    <w:rsid w:val="00295864"/>
    <w:rsid w:val="00295A12"/>
    <w:rsid w:val="002A10CD"/>
    <w:rsid w:val="002A13A1"/>
    <w:rsid w:val="002A1B19"/>
    <w:rsid w:val="002A3E32"/>
    <w:rsid w:val="002A44E2"/>
    <w:rsid w:val="002A5197"/>
    <w:rsid w:val="002B3782"/>
    <w:rsid w:val="002B49EA"/>
    <w:rsid w:val="002B5DC6"/>
    <w:rsid w:val="002C3390"/>
    <w:rsid w:val="002D3403"/>
    <w:rsid w:val="002D79A7"/>
    <w:rsid w:val="002E0781"/>
    <w:rsid w:val="002E4C78"/>
    <w:rsid w:val="002E7D34"/>
    <w:rsid w:val="002F2CB5"/>
    <w:rsid w:val="002F3409"/>
    <w:rsid w:val="002F3490"/>
    <w:rsid w:val="002F3B7B"/>
    <w:rsid w:val="002F43F6"/>
    <w:rsid w:val="00303F23"/>
    <w:rsid w:val="0031008B"/>
    <w:rsid w:val="003102BF"/>
    <w:rsid w:val="00311D1E"/>
    <w:rsid w:val="003128CD"/>
    <w:rsid w:val="00313175"/>
    <w:rsid w:val="00313C13"/>
    <w:rsid w:val="00315954"/>
    <w:rsid w:val="003160C0"/>
    <w:rsid w:val="00317DB8"/>
    <w:rsid w:val="00323156"/>
    <w:rsid w:val="003237D2"/>
    <w:rsid w:val="0032465E"/>
    <w:rsid w:val="00324F53"/>
    <w:rsid w:val="00325CD9"/>
    <w:rsid w:val="00330E39"/>
    <w:rsid w:val="00331088"/>
    <w:rsid w:val="00332924"/>
    <w:rsid w:val="003367A4"/>
    <w:rsid w:val="0033698F"/>
    <w:rsid w:val="00346664"/>
    <w:rsid w:val="00346C95"/>
    <w:rsid w:val="00346D77"/>
    <w:rsid w:val="00347693"/>
    <w:rsid w:val="0035285C"/>
    <w:rsid w:val="00353785"/>
    <w:rsid w:val="00355448"/>
    <w:rsid w:val="00355894"/>
    <w:rsid w:val="003561BC"/>
    <w:rsid w:val="00362D61"/>
    <w:rsid w:val="00367302"/>
    <w:rsid w:val="00367A4E"/>
    <w:rsid w:val="003721AD"/>
    <w:rsid w:val="0037297B"/>
    <w:rsid w:val="00376A49"/>
    <w:rsid w:val="0038307B"/>
    <w:rsid w:val="0038326A"/>
    <w:rsid w:val="00386735"/>
    <w:rsid w:val="0038705D"/>
    <w:rsid w:val="00391BA3"/>
    <w:rsid w:val="003936FE"/>
    <w:rsid w:val="003944A6"/>
    <w:rsid w:val="00396BAC"/>
    <w:rsid w:val="00396FE4"/>
    <w:rsid w:val="003974A1"/>
    <w:rsid w:val="003A147C"/>
    <w:rsid w:val="003A16C5"/>
    <w:rsid w:val="003A2196"/>
    <w:rsid w:val="003A2934"/>
    <w:rsid w:val="003A362E"/>
    <w:rsid w:val="003A7DC9"/>
    <w:rsid w:val="003B0766"/>
    <w:rsid w:val="003B0869"/>
    <w:rsid w:val="003B74F1"/>
    <w:rsid w:val="003B7914"/>
    <w:rsid w:val="003B7BAF"/>
    <w:rsid w:val="003D35FD"/>
    <w:rsid w:val="003D3B60"/>
    <w:rsid w:val="003D77BF"/>
    <w:rsid w:val="003E0F96"/>
    <w:rsid w:val="003E2D73"/>
    <w:rsid w:val="003F06F0"/>
    <w:rsid w:val="003F29D0"/>
    <w:rsid w:val="003F3FF9"/>
    <w:rsid w:val="00401613"/>
    <w:rsid w:val="00401E17"/>
    <w:rsid w:val="00404D15"/>
    <w:rsid w:val="00406415"/>
    <w:rsid w:val="004119F0"/>
    <w:rsid w:val="00417EC2"/>
    <w:rsid w:val="00421704"/>
    <w:rsid w:val="0042377A"/>
    <w:rsid w:val="004253A5"/>
    <w:rsid w:val="004313BF"/>
    <w:rsid w:val="00431D79"/>
    <w:rsid w:val="00431E7D"/>
    <w:rsid w:val="004326DD"/>
    <w:rsid w:val="00434529"/>
    <w:rsid w:val="00435689"/>
    <w:rsid w:val="00435D17"/>
    <w:rsid w:val="004360B4"/>
    <w:rsid w:val="00440088"/>
    <w:rsid w:val="00441D37"/>
    <w:rsid w:val="004523D3"/>
    <w:rsid w:val="00452B75"/>
    <w:rsid w:val="00454D33"/>
    <w:rsid w:val="00455CE0"/>
    <w:rsid w:val="00455E78"/>
    <w:rsid w:val="004602EC"/>
    <w:rsid w:val="00462D91"/>
    <w:rsid w:val="004647AA"/>
    <w:rsid w:val="00464D86"/>
    <w:rsid w:val="0046626F"/>
    <w:rsid w:val="004701CF"/>
    <w:rsid w:val="004701FE"/>
    <w:rsid w:val="004709BF"/>
    <w:rsid w:val="0047386C"/>
    <w:rsid w:val="00474449"/>
    <w:rsid w:val="00474AAC"/>
    <w:rsid w:val="00475CE6"/>
    <w:rsid w:val="00476C1D"/>
    <w:rsid w:val="00480D22"/>
    <w:rsid w:val="00481312"/>
    <w:rsid w:val="004846A2"/>
    <w:rsid w:val="00485DA6"/>
    <w:rsid w:val="00487CAA"/>
    <w:rsid w:val="00490E94"/>
    <w:rsid w:val="00491013"/>
    <w:rsid w:val="0049112F"/>
    <w:rsid w:val="0049229E"/>
    <w:rsid w:val="00493435"/>
    <w:rsid w:val="004935F5"/>
    <w:rsid w:val="004975A4"/>
    <w:rsid w:val="004A2B6B"/>
    <w:rsid w:val="004A3DF5"/>
    <w:rsid w:val="004A6CC9"/>
    <w:rsid w:val="004B06C1"/>
    <w:rsid w:val="004B0B5C"/>
    <w:rsid w:val="004B1FDB"/>
    <w:rsid w:val="004B4392"/>
    <w:rsid w:val="004B5C77"/>
    <w:rsid w:val="004B622A"/>
    <w:rsid w:val="004B6CAA"/>
    <w:rsid w:val="004B72B7"/>
    <w:rsid w:val="004B7B33"/>
    <w:rsid w:val="004C2446"/>
    <w:rsid w:val="004C26CE"/>
    <w:rsid w:val="004C6C22"/>
    <w:rsid w:val="004C75C5"/>
    <w:rsid w:val="004C7928"/>
    <w:rsid w:val="004D23CA"/>
    <w:rsid w:val="004D2DF2"/>
    <w:rsid w:val="004D3418"/>
    <w:rsid w:val="004E03DE"/>
    <w:rsid w:val="004E2BDD"/>
    <w:rsid w:val="004E499E"/>
    <w:rsid w:val="004E5968"/>
    <w:rsid w:val="004E59FD"/>
    <w:rsid w:val="004E5D6A"/>
    <w:rsid w:val="004E6773"/>
    <w:rsid w:val="004F0A09"/>
    <w:rsid w:val="004F2F1D"/>
    <w:rsid w:val="004F5180"/>
    <w:rsid w:val="004F7096"/>
    <w:rsid w:val="0050217F"/>
    <w:rsid w:val="00502AEF"/>
    <w:rsid w:val="00503B91"/>
    <w:rsid w:val="00507A38"/>
    <w:rsid w:val="00511086"/>
    <w:rsid w:val="005113BB"/>
    <w:rsid w:val="0051435C"/>
    <w:rsid w:val="0051463D"/>
    <w:rsid w:val="005158EA"/>
    <w:rsid w:val="005177D4"/>
    <w:rsid w:val="0052309F"/>
    <w:rsid w:val="00523598"/>
    <w:rsid w:val="00526DAA"/>
    <w:rsid w:val="00527451"/>
    <w:rsid w:val="005300E3"/>
    <w:rsid w:val="00535086"/>
    <w:rsid w:val="00537F62"/>
    <w:rsid w:val="00542C1D"/>
    <w:rsid w:val="005543C2"/>
    <w:rsid w:val="00556BCF"/>
    <w:rsid w:val="00560F80"/>
    <w:rsid w:val="005623A2"/>
    <w:rsid w:val="005636C2"/>
    <w:rsid w:val="005637FA"/>
    <w:rsid w:val="00565582"/>
    <w:rsid w:val="005712B3"/>
    <w:rsid w:val="005718B2"/>
    <w:rsid w:val="00572E66"/>
    <w:rsid w:val="0057547C"/>
    <w:rsid w:val="005801A9"/>
    <w:rsid w:val="00581431"/>
    <w:rsid w:val="00584372"/>
    <w:rsid w:val="00584796"/>
    <w:rsid w:val="00585309"/>
    <w:rsid w:val="00594B9E"/>
    <w:rsid w:val="00594C02"/>
    <w:rsid w:val="00594F6D"/>
    <w:rsid w:val="0059515D"/>
    <w:rsid w:val="00595C07"/>
    <w:rsid w:val="005A235B"/>
    <w:rsid w:val="005A3BAC"/>
    <w:rsid w:val="005A6DB1"/>
    <w:rsid w:val="005A77B4"/>
    <w:rsid w:val="005B19EA"/>
    <w:rsid w:val="005B4772"/>
    <w:rsid w:val="005B556E"/>
    <w:rsid w:val="005B6383"/>
    <w:rsid w:val="005C3981"/>
    <w:rsid w:val="005C5D52"/>
    <w:rsid w:val="005C5E74"/>
    <w:rsid w:val="005C63EE"/>
    <w:rsid w:val="005C75C4"/>
    <w:rsid w:val="005C7D10"/>
    <w:rsid w:val="005C7DA6"/>
    <w:rsid w:val="005D5E4E"/>
    <w:rsid w:val="005D652E"/>
    <w:rsid w:val="005D6A89"/>
    <w:rsid w:val="005E18C5"/>
    <w:rsid w:val="005E214C"/>
    <w:rsid w:val="005F045C"/>
    <w:rsid w:val="005F0AFA"/>
    <w:rsid w:val="005F0D66"/>
    <w:rsid w:val="005F2824"/>
    <w:rsid w:val="005F336E"/>
    <w:rsid w:val="005F5EE9"/>
    <w:rsid w:val="005F7181"/>
    <w:rsid w:val="00601039"/>
    <w:rsid w:val="00606166"/>
    <w:rsid w:val="00606C39"/>
    <w:rsid w:val="006103F9"/>
    <w:rsid w:val="006116F9"/>
    <w:rsid w:val="0061235E"/>
    <w:rsid w:val="00613560"/>
    <w:rsid w:val="006137F0"/>
    <w:rsid w:val="00613836"/>
    <w:rsid w:val="00615B7D"/>
    <w:rsid w:val="00617FBC"/>
    <w:rsid w:val="00620331"/>
    <w:rsid w:val="00620EB1"/>
    <w:rsid w:val="00622A53"/>
    <w:rsid w:val="006309AE"/>
    <w:rsid w:val="00630E5A"/>
    <w:rsid w:val="00633519"/>
    <w:rsid w:val="00633946"/>
    <w:rsid w:val="00633BB3"/>
    <w:rsid w:val="00636E21"/>
    <w:rsid w:val="006423F4"/>
    <w:rsid w:val="006439B7"/>
    <w:rsid w:val="00645C4F"/>
    <w:rsid w:val="0065206F"/>
    <w:rsid w:val="006526FC"/>
    <w:rsid w:val="006635B9"/>
    <w:rsid w:val="00663AD1"/>
    <w:rsid w:val="00666835"/>
    <w:rsid w:val="006668A2"/>
    <w:rsid w:val="006714C0"/>
    <w:rsid w:val="006726E0"/>
    <w:rsid w:val="0067425C"/>
    <w:rsid w:val="006743A8"/>
    <w:rsid w:val="00675E1E"/>
    <w:rsid w:val="0067723A"/>
    <w:rsid w:val="0068255E"/>
    <w:rsid w:val="00684AD6"/>
    <w:rsid w:val="00687F04"/>
    <w:rsid w:val="006906A5"/>
    <w:rsid w:val="00690BAB"/>
    <w:rsid w:val="00690CB9"/>
    <w:rsid w:val="00690E9B"/>
    <w:rsid w:val="00691A85"/>
    <w:rsid w:val="00691C07"/>
    <w:rsid w:val="00692FA2"/>
    <w:rsid w:val="006941B5"/>
    <w:rsid w:val="00694A25"/>
    <w:rsid w:val="00695C13"/>
    <w:rsid w:val="00697AA0"/>
    <w:rsid w:val="006A2012"/>
    <w:rsid w:val="006A3350"/>
    <w:rsid w:val="006A36F1"/>
    <w:rsid w:val="006A4DA8"/>
    <w:rsid w:val="006A7A9D"/>
    <w:rsid w:val="006B037D"/>
    <w:rsid w:val="006B0A8C"/>
    <w:rsid w:val="006B4D13"/>
    <w:rsid w:val="006B6838"/>
    <w:rsid w:val="006C0060"/>
    <w:rsid w:val="006C42F8"/>
    <w:rsid w:val="006C64F4"/>
    <w:rsid w:val="006C661F"/>
    <w:rsid w:val="006C67F8"/>
    <w:rsid w:val="006D1257"/>
    <w:rsid w:val="006D2A10"/>
    <w:rsid w:val="006D4717"/>
    <w:rsid w:val="006D50C9"/>
    <w:rsid w:val="006D545B"/>
    <w:rsid w:val="006D6D7A"/>
    <w:rsid w:val="006D71A9"/>
    <w:rsid w:val="006E07BF"/>
    <w:rsid w:val="006E0BC4"/>
    <w:rsid w:val="006E7A64"/>
    <w:rsid w:val="006F4C7B"/>
    <w:rsid w:val="007013FD"/>
    <w:rsid w:val="00701F9C"/>
    <w:rsid w:val="007059DD"/>
    <w:rsid w:val="00705DB8"/>
    <w:rsid w:val="00706399"/>
    <w:rsid w:val="00707A99"/>
    <w:rsid w:val="0071392F"/>
    <w:rsid w:val="00714290"/>
    <w:rsid w:val="00715C10"/>
    <w:rsid w:val="00716DE9"/>
    <w:rsid w:val="0071717E"/>
    <w:rsid w:val="0071762C"/>
    <w:rsid w:val="00721603"/>
    <w:rsid w:val="007233EB"/>
    <w:rsid w:val="007248D9"/>
    <w:rsid w:val="00724A12"/>
    <w:rsid w:val="00730408"/>
    <w:rsid w:val="00730D4C"/>
    <w:rsid w:val="00735447"/>
    <w:rsid w:val="007356AF"/>
    <w:rsid w:val="00740185"/>
    <w:rsid w:val="007404D1"/>
    <w:rsid w:val="00745214"/>
    <w:rsid w:val="00746503"/>
    <w:rsid w:val="00752459"/>
    <w:rsid w:val="00754F4E"/>
    <w:rsid w:val="007558A1"/>
    <w:rsid w:val="00757124"/>
    <w:rsid w:val="00757F42"/>
    <w:rsid w:val="007602EB"/>
    <w:rsid w:val="00762072"/>
    <w:rsid w:val="00766095"/>
    <w:rsid w:val="00766AA9"/>
    <w:rsid w:val="00770CDE"/>
    <w:rsid w:val="007753F5"/>
    <w:rsid w:val="00777B9B"/>
    <w:rsid w:val="00781610"/>
    <w:rsid w:val="0079036F"/>
    <w:rsid w:val="0079124B"/>
    <w:rsid w:val="0079448F"/>
    <w:rsid w:val="007973F2"/>
    <w:rsid w:val="007A2F4E"/>
    <w:rsid w:val="007A4163"/>
    <w:rsid w:val="007A5656"/>
    <w:rsid w:val="007B6222"/>
    <w:rsid w:val="007B6436"/>
    <w:rsid w:val="007B7D3C"/>
    <w:rsid w:val="007C3037"/>
    <w:rsid w:val="007C3FF6"/>
    <w:rsid w:val="007C60B0"/>
    <w:rsid w:val="007D08F1"/>
    <w:rsid w:val="007D0F2C"/>
    <w:rsid w:val="007D3137"/>
    <w:rsid w:val="007D31EB"/>
    <w:rsid w:val="007D7D63"/>
    <w:rsid w:val="007E05F2"/>
    <w:rsid w:val="007E17F2"/>
    <w:rsid w:val="007E33BF"/>
    <w:rsid w:val="007E33EB"/>
    <w:rsid w:val="007E4820"/>
    <w:rsid w:val="007E4B36"/>
    <w:rsid w:val="007E625C"/>
    <w:rsid w:val="007F0D96"/>
    <w:rsid w:val="007F167C"/>
    <w:rsid w:val="007F1852"/>
    <w:rsid w:val="007F416E"/>
    <w:rsid w:val="007F4B5A"/>
    <w:rsid w:val="007F4D13"/>
    <w:rsid w:val="007F536F"/>
    <w:rsid w:val="007F66D7"/>
    <w:rsid w:val="007F7AF2"/>
    <w:rsid w:val="008016E8"/>
    <w:rsid w:val="00803167"/>
    <w:rsid w:val="00803A2E"/>
    <w:rsid w:val="0080437C"/>
    <w:rsid w:val="0080452F"/>
    <w:rsid w:val="00805F0D"/>
    <w:rsid w:val="0080622D"/>
    <w:rsid w:val="00807E2D"/>
    <w:rsid w:val="0081073B"/>
    <w:rsid w:val="008107B3"/>
    <w:rsid w:val="008110C9"/>
    <w:rsid w:val="008132DE"/>
    <w:rsid w:val="0081475D"/>
    <w:rsid w:val="00815533"/>
    <w:rsid w:val="0081634F"/>
    <w:rsid w:val="00821195"/>
    <w:rsid w:val="00821A0B"/>
    <w:rsid w:val="00823C13"/>
    <w:rsid w:val="008249F5"/>
    <w:rsid w:val="00824B48"/>
    <w:rsid w:val="00825C27"/>
    <w:rsid w:val="00827F3C"/>
    <w:rsid w:val="00830DCA"/>
    <w:rsid w:val="008315C4"/>
    <w:rsid w:val="0083181D"/>
    <w:rsid w:val="0083188E"/>
    <w:rsid w:val="00833FA9"/>
    <w:rsid w:val="00835195"/>
    <w:rsid w:val="0083569D"/>
    <w:rsid w:val="008371EC"/>
    <w:rsid w:val="00837B03"/>
    <w:rsid w:val="008410F1"/>
    <w:rsid w:val="00841D26"/>
    <w:rsid w:val="00841F37"/>
    <w:rsid w:val="008476B8"/>
    <w:rsid w:val="00847B35"/>
    <w:rsid w:val="00850AB1"/>
    <w:rsid w:val="00851A07"/>
    <w:rsid w:val="00851BBE"/>
    <w:rsid w:val="00853C2F"/>
    <w:rsid w:val="008567AF"/>
    <w:rsid w:val="00856814"/>
    <w:rsid w:val="00860150"/>
    <w:rsid w:val="00860673"/>
    <w:rsid w:val="0086580A"/>
    <w:rsid w:val="00865B46"/>
    <w:rsid w:val="00866760"/>
    <w:rsid w:val="00870144"/>
    <w:rsid w:val="00874F66"/>
    <w:rsid w:val="0087592E"/>
    <w:rsid w:val="008769F0"/>
    <w:rsid w:val="008774CA"/>
    <w:rsid w:val="00880C5D"/>
    <w:rsid w:val="008811DA"/>
    <w:rsid w:val="0088143E"/>
    <w:rsid w:val="008859E3"/>
    <w:rsid w:val="008875A5"/>
    <w:rsid w:val="00887627"/>
    <w:rsid w:val="00890078"/>
    <w:rsid w:val="00891FE1"/>
    <w:rsid w:val="008928A0"/>
    <w:rsid w:val="0089496D"/>
    <w:rsid w:val="008963B5"/>
    <w:rsid w:val="008A00BC"/>
    <w:rsid w:val="008A0966"/>
    <w:rsid w:val="008A2BDA"/>
    <w:rsid w:val="008A3E8D"/>
    <w:rsid w:val="008A4A12"/>
    <w:rsid w:val="008A61E5"/>
    <w:rsid w:val="008A6230"/>
    <w:rsid w:val="008A68FA"/>
    <w:rsid w:val="008A72AF"/>
    <w:rsid w:val="008B7DAB"/>
    <w:rsid w:val="008B7F57"/>
    <w:rsid w:val="008C100F"/>
    <w:rsid w:val="008C2DCB"/>
    <w:rsid w:val="008C3D2F"/>
    <w:rsid w:val="008C55EF"/>
    <w:rsid w:val="008D15FC"/>
    <w:rsid w:val="008D29F9"/>
    <w:rsid w:val="008D4874"/>
    <w:rsid w:val="008D59E1"/>
    <w:rsid w:val="008E191C"/>
    <w:rsid w:val="008E38ED"/>
    <w:rsid w:val="008E4F0E"/>
    <w:rsid w:val="008E6697"/>
    <w:rsid w:val="008E6DC3"/>
    <w:rsid w:val="008F1DA3"/>
    <w:rsid w:val="008F227E"/>
    <w:rsid w:val="008F3611"/>
    <w:rsid w:val="008F4C3A"/>
    <w:rsid w:val="008F6311"/>
    <w:rsid w:val="008F6F6B"/>
    <w:rsid w:val="009009AB"/>
    <w:rsid w:val="00901EB9"/>
    <w:rsid w:val="00903F89"/>
    <w:rsid w:val="009053CB"/>
    <w:rsid w:val="009065A0"/>
    <w:rsid w:val="00907130"/>
    <w:rsid w:val="00907ABF"/>
    <w:rsid w:val="0091482F"/>
    <w:rsid w:val="00915F8A"/>
    <w:rsid w:val="00921A75"/>
    <w:rsid w:val="00922A1F"/>
    <w:rsid w:val="00923643"/>
    <w:rsid w:val="00925625"/>
    <w:rsid w:val="00925C99"/>
    <w:rsid w:val="00925F33"/>
    <w:rsid w:val="009304F3"/>
    <w:rsid w:val="009328E7"/>
    <w:rsid w:val="009349AC"/>
    <w:rsid w:val="00934AF9"/>
    <w:rsid w:val="00934E66"/>
    <w:rsid w:val="0094201A"/>
    <w:rsid w:val="0094403A"/>
    <w:rsid w:val="00945C04"/>
    <w:rsid w:val="009460A6"/>
    <w:rsid w:val="00947710"/>
    <w:rsid w:val="00950EC8"/>
    <w:rsid w:val="0095357C"/>
    <w:rsid w:val="00955DAB"/>
    <w:rsid w:val="009602BF"/>
    <w:rsid w:val="00960918"/>
    <w:rsid w:val="00962FA3"/>
    <w:rsid w:val="0096499F"/>
    <w:rsid w:val="009709E4"/>
    <w:rsid w:val="00970AC6"/>
    <w:rsid w:val="00973895"/>
    <w:rsid w:val="00980237"/>
    <w:rsid w:val="0098034A"/>
    <w:rsid w:val="00980462"/>
    <w:rsid w:val="00984112"/>
    <w:rsid w:val="00985E84"/>
    <w:rsid w:val="00990D90"/>
    <w:rsid w:val="00991C9E"/>
    <w:rsid w:val="00993A68"/>
    <w:rsid w:val="0099764F"/>
    <w:rsid w:val="00997E4C"/>
    <w:rsid w:val="009A0731"/>
    <w:rsid w:val="009A104B"/>
    <w:rsid w:val="009A5443"/>
    <w:rsid w:val="009A618D"/>
    <w:rsid w:val="009B0D73"/>
    <w:rsid w:val="009B5BC2"/>
    <w:rsid w:val="009B5F6F"/>
    <w:rsid w:val="009B69C7"/>
    <w:rsid w:val="009B6D20"/>
    <w:rsid w:val="009C0341"/>
    <w:rsid w:val="009C13E2"/>
    <w:rsid w:val="009C2E69"/>
    <w:rsid w:val="009C3997"/>
    <w:rsid w:val="009C4434"/>
    <w:rsid w:val="009C4BF0"/>
    <w:rsid w:val="009C5A1F"/>
    <w:rsid w:val="009C64E9"/>
    <w:rsid w:val="009C7B01"/>
    <w:rsid w:val="009D0816"/>
    <w:rsid w:val="009D3DF1"/>
    <w:rsid w:val="009D645D"/>
    <w:rsid w:val="009E44DF"/>
    <w:rsid w:val="009E46F8"/>
    <w:rsid w:val="009E4C2B"/>
    <w:rsid w:val="009E583E"/>
    <w:rsid w:val="009E61CF"/>
    <w:rsid w:val="009E7786"/>
    <w:rsid w:val="009F14CB"/>
    <w:rsid w:val="009F72E9"/>
    <w:rsid w:val="009F7C87"/>
    <w:rsid w:val="00A002AB"/>
    <w:rsid w:val="00A004CA"/>
    <w:rsid w:val="00A018CC"/>
    <w:rsid w:val="00A01E53"/>
    <w:rsid w:val="00A01FB3"/>
    <w:rsid w:val="00A02C2D"/>
    <w:rsid w:val="00A02E7E"/>
    <w:rsid w:val="00A05D2B"/>
    <w:rsid w:val="00A11521"/>
    <w:rsid w:val="00A1521C"/>
    <w:rsid w:val="00A16ABC"/>
    <w:rsid w:val="00A1772E"/>
    <w:rsid w:val="00A22278"/>
    <w:rsid w:val="00A2398A"/>
    <w:rsid w:val="00A23F94"/>
    <w:rsid w:val="00A24F29"/>
    <w:rsid w:val="00A32489"/>
    <w:rsid w:val="00A35873"/>
    <w:rsid w:val="00A35FA0"/>
    <w:rsid w:val="00A36C73"/>
    <w:rsid w:val="00A41617"/>
    <w:rsid w:val="00A44B6D"/>
    <w:rsid w:val="00A4596E"/>
    <w:rsid w:val="00A47DC1"/>
    <w:rsid w:val="00A52C70"/>
    <w:rsid w:val="00A56080"/>
    <w:rsid w:val="00A601B5"/>
    <w:rsid w:val="00A60F4C"/>
    <w:rsid w:val="00A66E49"/>
    <w:rsid w:val="00A7488F"/>
    <w:rsid w:val="00A75585"/>
    <w:rsid w:val="00A771FE"/>
    <w:rsid w:val="00A802B6"/>
    <w:rsid w:val="00A81579"/>
    <w:rsid w:val="00A81DE2"/>
    <w:rsid w:val="00A85C0C"/>
    <w:rsid w:val="00A901D8"/>
    <w:rsid w:val="00A91938"/>
    <w:rsid w:val="00A95CED"/>
    <w:rsid w:val="00A96855"/>
    <w:rsid w:val="00AA091F"/>
    <w:rsid w:val="00AA34DE"/>
    <w:rsid w:val="00AA473F"/>
    <w:rsid w:val="00AA783D"/>
    <w:rsid w:val="00AB1B31"/>
    <w:rsid w:val="00AB3C0F"/>
    <w:rsid w:val="00AB537C"/>
    <w:rsid w:val="00AB65E1"/>
    <w:rsid w:val="00AB76D3"/>
    <w:rsid w:val="00AB76DC"/>
    <w:rsid w:val="00AB7982"/>
    <w:rsid w:val="00AC0346"/>
    <w:rsid w:val="00AC1C69"/>
    <w:rsid w:val="00AC21DA"/>
    <w:rsid w:val="00AC7411"/>
    <w:rsid w:val="00AD04F4"/>
    <w:rsid w:val="00AD38F3"/>
    <w:rsid w:val="00AD440D"/>
    <w:rsid w:val="00AD4B87"/>
    <w:rsid w:val="00AD4C19"/>
    <w:rsid w:val="00AD6281"/>
    <w:rsid w:val="00AE0667"/>
    <w:rsid w:val="00AE18ED"/>
    <w:rsid w:val="00AE2C2A"/>
    <w:rsid w:val="00AE5D83"/>
    <w:rsid w:val="00AF11F0"/>
    <w:rsid w:val="00AF496D"/>
    <w:rsid w:val="00AF4B95"/>
    <w:rsid w:val="00B022AD"/>
    <w:rsid w:val="00B04F48"/>
    <w:rsid w:val="00B057E9"/>
    <w:rsid w:val="00B065E5"/>
    <w:rsid w:val="00B0664C"/>
    <w:rsid w:val="00B10721"/>
    <w:rsid w:val="00B15349"/>
    <w:rsid w:val="00B156FB"/>
    <w:rsid w:val="00B17267"/>
    <w:rsid w:val="00B22E3D"/>
    <w:rsid w:val="00B254E6"/>
    <w:rsid w:val="00B25521"/>
    <w:rsid w:val="00B25A28"/>
    <w:rsid w:val="00B31E06"/>
    <w:rsid w:val="00B324EA"/>
    <w:rsid w:val="00B3542C"/>
    <w:rsid w:val="00B36BD7"/>
    <w:rsid w:val="00B4045E"/>
    <w:rsid w:val="00B411F9"/>
    <w:rsid w:val="00B42240"/>
    <w:rsid w:val="00B42573"/>
    <w:rsid w:val="00B434A7"/>
    <w:rsid w:val="00B4488F"/>
    <w:rsid w:val="00B50B73"/>
    <w:rsid w:val="00B50F48"/>
    <w:rsid w:val="00B5146C"/>
    <w:rsid w:val="00B51497"/>
    <w:rsid w:val="00B539B5"/>
    <w:rsid w:val="00B56553"/>
    <w:rsid w:val="00B609E7"/>
    <w:rsid w:val="00B61539"/>
    <w:rsid w:val="00B63184"/>
    <w:rsid w:val="00B65998"/>
    <w:rsid w:val="00B67B48"/>
    <w:rsid w:val="00B70A56"/>
    <w:rsid w:val="00B70D67"/>
    <w:rsid w:val="00B70F0B"/>
    <w:rsid w:val="00B71D45"/>
    <w:rsid w:val="00B72EAC"/>
    <w:rsid w:val="00B7356C"/>
    <w:rsid w:val="00B737F4"/>
    <w:rsid w:val="00B754CB"/>
    <w:rsid w:val="00B82622"/>
    <w:rsid w:val="00B84B08"/>
    <w:rsid w:val="00B85EAC"/>
    <w:rsid w:val="00B91826"/>
    <w:rsid w:val="00B91C4D"/>
    <w:rsid w:val="00B91FB6"/>
    <w:rsid w:val="00B91FEB"/>
    <w:rsid w:val="00B934D8"/>
    <w:rsid w:val="00B9710D"/>
    <w:rsid w:val="00B97984"/>
    <w:rsid w:val="00BA080B"/>
    <w:rsid w:val="00BA1DA5"/>
    <w:rsid w:val="00BA75BC"/>
    <w:rsid w:val="00BA7CAD"/>
    <w:rsid w:val="00BB0983"/>
    <w:rsid w:val="00BB369E"/>
    <w:rsid w:val="00BB5C25"/>
    <w:rsid w:val="00BC166C"/>
    <w:rsid w:val="00BC2340"/>
    <w:rsid w:val="00BC26CB"/>
    <w:rsid w:val="00BC3536"/>
    <w:rsid w:val="00BC4AD8"/>
    <w:rsid w:val="00BC6F3B"/>
    <w:rsid w:val="00BD4A9F"/>
    <w:rsid w:val="00BD6B5E"/>
    <w:rsid w:val="00BE1E5E"/>
    <w:rsid w:val="00BE5375"/>
    <w:rsid w:val="00BF1EBB"/>
    <w:rsid w:val="00BF2DC5"/>
    <w:rsid w:val="00BF3AD9"/>
    <w:rsid w:val="00BF4D02"/>
    <w:rsid w:val="00C11294"/>
    <w:rsid w:val="00C14BE3"/>
    <w:rsid w:val="00C14E72"/>
    <w:rsid w:val="00C14F9A"/>
    <w:rsid w:val="00C16BEB"/>
    <w:rsid w:val="00C2187B"/>
    <w:rsid w:val="00C23985"/>
    <w:rsid w:val="00C23E64"/>
    <w:rsid w:val="00C247C6"/>
    <w:rsid w:val="00C25C4F"/>
    <w:rsid w:val="00C26E48"/>
    <w:rsid w:val="00C27DF9"/>
    <w:rsid w:val="00C30C41"/>
    <w:rsid w:val="00C320C4"/>
    <w:rsid w:val="00C33ECF"/>
    <w:rsid w:val="00C40678"/>
    <w:rsid w:val="00C40702"/>
    <w:rsid w:val="00C43FBB"/>
    <w:rsid w:val="00C44595"/>
    <w:rsid w:val="00C44984"/>
    <w:rsid w:val="00C44A3D"/>
    <w:rsid w:val="00C539F2"/>
    <w:rsid w:val="00C56F29"/>
    <w:rsid w:val="00C56FDA"/>
    <w:rsid w:val="00C57B2D"/>
    <w:rsid w:val="00C60A85"/>
    <w:rsid w:val="00C61308"/>
    <w:rsid w:val="00C63A4E"/>
    <w:rsid w:val="00C72697"/>
    <w:rsid w:val="00C77F1D"/>
    <w:rsid w:val="00C80367"/>
    <w:rsid w:val="00C823BD"/>
    <w:rsid w:val="00C8341E"/>
    <w:rsid w:val="00C83F2C"/>
    <w:rsid w:val="00C846F3"/>
    <w:rsid w:val="00C91054"/>
    <w:rsid w:val="00C93CCA"/>
    <w:rsid w:val="00CA0CB7"/>
    <w:rsid w:val="00CA3C1E"/>
    <w:rsid w:val="00CA56F3"/>
    <w:rsid w:val="00CA6A1E"/>
    <w:rsid w:val="00CA71A0"/>
    <w:rsid w:val="00CB0DA2"/>
    <w:rsid w:val="00CB4AAD"/>
    <w:rsid w:val="00CB5FB0"/>
    <w:rsid w:val="00CB6612"/>
    <w:rsid w:val="00CC1E03"/>
    <w:rsid w:val="00CC28E2"/>
    <w:rsid w:val="00CC5282"/>
    <w:rsid w:val="00CC5DE9"/>
    <w:rsid w:val="00CC7FD2"/>
    <w:rsid w:val="00CD1DC9"/>
    <w:rsid w:val="00CD1FBB"/>
    <w:rsid w:val="00CD5649"/>
    <w:rsid w:val="00CD5861"/>
    <w:rsid w:val="00CD628C"/>
    <w:rsid w:val="00CE1CD9"/>
    <w:rsid w:val="00CE36F6"/>
    <w:rsid w:val="00CE4F0F"/>
    <w:rsid w:val="00CE5D45"/>
    <w:rsid w:val="00D0084C"/>
    <w:rsid w:val="00D00B3E"/>
    <w:rsid w:val="00D01417"/>
    <w:rsid w:val="00D032F8"/>
    <w:rsid w:val="00D03403"/>
    <w:rsid w:val="00D104CA"/>
    <w:rsid w:val="00D12567"/>
    <w:rsid w:val="00D14BD8"/>
    <w:rsid w:val="00D170BB"/>
    <w:rsid w:val="00D17D17"/>
    <w:rsid w:val="00D22053"/>
    <w:rsid w:val="00D40289"/>
    <w:rsid w:val="00D40677"/>
    <w:rsid w:val="00D414FF"/>
    <w:rsid w:val="00D419D6"/>
    <w:rsid w:val="00D42461"/>
    <w:rsid w:val="00D43691"/>
    <w:rsid w:val="00D439C5"/>
    <w:rsid w:val="00D441E1"/>
    <w:rsid w:val="00D45139"/>
    <w:rsid w:val="00D467EF"/>
    <w:rsid w:val="00D515D1"/>
    <w:rsid w:val="00D53B5F"/>
    <w:rsid w:val="00D53BB1"/>
    <w:rsid w:val="00D55D08"/>
    <w:rsid w:val="00D6090C"/>
    <w:rsid w:val="00D63D01"/>
    <w:rsid w:val="00D6537F"/>
    <w:rsid w:val="00D6649F"/>
    <w:rsid w:val="00D67A02"/>
    <w:rsid w:val="00D707B5"/>
    <w:rsid w:val="00D72A04"/>
    <w:rsid w:val="00D7320A"/>
    <w:rsid w:val="00D746BA"/>
    <w:rsid w:val="00D77971"/>
    <w:rsid w:val="00D826AF"/>
    <w:rsid w:val="00D827D7"/>
    <w:rsid w:val="00D840BC"/>
    <w:rsid w:val="00D85DF1"/>
    <w:rsid w:val="00DA113B"/>
    <w:rsid w:val="00DA2650"/>
    <w:rsid w:val="00DA2F7F"/>
    <w:rsid w:val="00DA6F31"/>
    <w:rsid w:val="00DB28AF"/>
    <w:rsid w:val="00DB721A"/>
    <w:rsid w:val="00DB74F5"/>
    <w:rsid w:val="00DC07A6"/>
    <w:rsid w:val="00DC1AEE"/>
    <w:rsid w:val="00DC2E78"/>
    <w:rsid w:val="00DC5D81"/>
    <w:rsid w:val="00DC6973"/>
    <w:rsid w:val="00DC7D44"/>
    <w:rsid w:val="00DD2B0D"/>
    <w:rsid w:val="00DD38B2"/>
    <w:rsid w:val="00DE049C"/>
    <w:rsid w:val="00DE07CE"/>
    <w:rsid w:val="00DE3529"/>
    <w:rsid w:val="00DE36E0"/>
    <w:rsid w:val="00DE7FCD"/>
    <w:rsid w:val="00DF38D1"/>
    <w:rsid w:val="00DF46C0"/>
    <w:rsid w:val="00DF5F22"/>
    <w:rsid w:val="00E01F09"/>
    <w:rsid w:val="00E0615D"/>
    <w:rsid w:val="00E06857"/>
    <w:rsid w:val="00E074E8"/>
    <w:rsid w:val="00E1005D"/>
    <w:rsid w:val="00E105DD"/>
    <w:rsid w:val="00E12FD5"/>
    <w:rsid w:val="00E130A6"/>
    <w:rsid w:val="00E16246"/>
    <w:rsid w:val="00E16A65"/>
    <w:rsid w:val="00E24EEE"/>
    <w:rsid w:val="00E250A5"/>
    <w:rsid w:val="00E25A8A"/>
    <w:rsid w:val="00E27DF0"/>
    <w:rsid w:val="00E30143"/>
    <w:rsid w:val="00E30E76"/>
    <w:rsid w:val="00E31D04"/>
    <w:rsid w:val="00E32639"/>
    <w:rsid w:val="00E32B9D"/>
    <w:rsid w:val="00E3377F"/>
    <w:rsid w:val="00E339E4"/>
    <w:rsid w:val="00E405E4"/>
    <w:rsid w:val="00E47FDA"/>
    <w:rsid w:val="00E50879"/>
    <w:rsid w:val="00E5143E"/>
    <w:rsid w:val="00E51CEA"/>
    <w:rsid w:val="00E51F75"/>
    <w:rsid w:val="00E5482F"/>
    <w:rsid w:val="00E5565E"/>
    <w:rsid w:val="00E56ABF"/>
    <w:rsid w:val="00E64FBB"/>
    <w:rsid w:val="00E659A9"/>
    <w:rsid w:val="00E65F18"/>
    <w:rsid w:val="00E7049D"/>
    <w:rsid w:val="00E73A8E"/>
    <w:rsid w:val="00E73E9B"/>
    <w:rsid w:val="00E76732"/>
    <w:rsid w:val="00E77801"/>
    <w:rsid w:val="00E8033D"/>
    <w:rsid w:val="00E80F28"/>
    <w:rsid w:val="00E81854"/>
    <w:rsid w:val="00E92DA9"/>
    <w:rsid w:val="00E93DA0"/>
    <w:rsid w:val="00E943E3"/>
    <w:rsid w:val="00E9465A"/>
    <w:rsid w:val="00E95E01"/>
    <w:rsid w:val="00E97851"/>
    <w:rsid w:val="00EA13C3"/>
    <w:rsid w:val="00EA2DC5"/>
    <w:rsid w:val="00EB0906"/>
    <w:rsid w:val="00EB4D91"/>
    <w:rsid w:val="00EB6A11"/>
    <w:rsid w:val="00EB7BC8"/>
    <w:rsid w:val="00EC295E"/>
    <w:rsid w:val="00EC2C90"/>
    <w:rsid w:val="00EC3FDF"/>
    <w:rsid w:val="00ED1805"/>
    <w:rsid w:val="00ED2E1D"/>
    <w:rsid w:val="00ED7FA8"/>
    <w:rsid w:val="00EE00FC"/>
    <w:rsid w:val="00EE22DA"/>
    <w:rsid w:val="00EE3858"/>
    <w:rsid w:val="00EE45BE"/>
    <w:rsid w:val="00EE658C"/>
    <w:rsid w:val="00EF01C0"/>
    <w:rsid w:val="00EF03EB"/>
    <w:rsid w:val="00EF0AAD"/>
    <w:rsid w:val="00EF696C"/>
    <w:rsid w:val="00EF7ADD"/>
    <w:rsid w:val="00F00D0E"/>
    <w:rsid w:val="00F014AF"/>
    <w:rsid w:val="00F02E54"/>
    <w:rsid w:val="00F0311B"/>
    <w:rsid w:val="00F04BD6"/>
    <w:rsid w:val="00F061FE"/>
    <w:rsid w:val="00F064E7"/>
    <w:rsid w:val="00F06FF3"/>
    <w:rsid w:val="00F1441E"/>
    <w:rsid w:val="00F171F4"/>
    <w:rsid w:val="00F213DA"/>
    <w:rsid w:val="00F24B84"/>
    <w:rsid w:val="00F30296"/>
    <w:rsid w:val="00F31F63"/>
    <w:rsid w:val="00F3277C"/>
    <w:rsid w:val="00F32905"/>
    <w:rsid w:val="00F40C2E"/>
    <w:rsid w:val="00F40F2E"/>
    <w:rsid w:val="00F44E8C"/>
    <w:rsid w:val="00F4741D"/>
    <w:rsid w:val="00F5009B"/>
    <w:rsid w:val="00F51E3B"/>
    <w:rsid w:val="00F5323F"/>
    <w:rsid w:val="00F55194"/>
    <w:rsid w:val="00F56F80"/>
    <w:rsid w:val="00F64563"/>
    <w:rsid w:val="00F6492B"/>
    <w:rsid w:val="00F649B4"/>
    <w:rsid w:val="00F663B6"/>
    <w:rsid w:val="00F70632"/>
    <w:rsid w:val="00F70BE6"/>
    <w:rsid w:val="00F7276D"/>
    <w:rsid w:val="00F7305C"/>
    <w:rsid w:val="00F755B6"/>
    <w:rsid w:val="00F76538"/>
    <w:rsid w:val="00F80722"/>
    <w:rsid w:val="00F83181"/>
    <w:rsid w:val="00F83264"/>
    <w:rsid w:val="00F83F83"/>
    <w:rsid w:val="00F841A3"/>
    <w:rsid w:val="00F8475F"/>
    <w:rsid w:val="00F848A8"/>
    <w:rsid w:val="00F90DE3"/>
    <w:rsid w:val="00F912FF"/>
    <w:rsid w:val="00F97983"/>
    <w:rsid w:val="00FA1203"/>
    <w:rsid w:val="00FA1796"/>
    <w:rsid w:val="00FA1CA1"/>
    <w:rsid w:val="00FA3689"/>
    <w:rsid w:val="00FA37AF"/>
    <w:rsid w:val="00FA4F84"/>
    <w:rsid w:val="00FA62F9"/>
    <w:rsid w:val="00FB080A"/>
    <w:rsid w:val="00FB1E36"/>
    <w:rsid w:val="00FB31BE"/>
    <w:rsid w:val="00FB4C7A"/>
    <w:rsid w:val="00FB4E65"/>
    <w:rsid w:val="00FB5A26"/>
    <w:rsid w:val="00FB608B"/>
    <w:rsid w:val="00FB76F2"/>
    <w:rsid w:val="00FB7E79"/>
    <w:rsid w:val="00FC1EC0"/>
    <w:rsid w:val="00FC24FC"/>
    <w:rsid w:val="00FC2E71"/>
    <w:rsid w:val="00FC32C2"/>
    <w:rsid w:val="00FC3BE5"/>
    <w:rsid w:val="00FC4E52"/>
    <w:rsid w:val="00FC552C"/>
    <w:rsid w:val="00FC7BAA"/>
    <w:rsid w:val="00FD0223"/>
    <w:rsid w:val="00FD0B7C"/>
    <w:rsid w:val="00FD2B71"/>
    <w:rsid w:val="00FD59E3"/>
    <w:rsid w:val="00FD5AD6"/>
    <w:rsid w:val="00FD5BA4"/>
    <w:rsid w:val="00FD6778"/>
    <w:rsid w:val="00FD740D"/>
    <w:rsid w:val="00FE27B0"/>
    <w:rsid w:val="00FE4E41"/>
    <w:rsid w:val="00FE55D5"/>
    <w:rsid w:val="00FE678C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DE1FD-91A4-426F-BF39-F1B1E616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3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1"/>
    <w:qFormat/>
    <w:rsid w:val="00AA473F"/>
    <w:pPr>
      <w:widowControl w:val="0"/>
      <w:autoSpaceDE w:val="0"/>
      <w:autoSpaceDN w:val="0"/>
      <w:ind w:left="318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B3C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B3C0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B3C0F"/>
  </w:style>
  <w:style w:type="table" w:styleId="Rcsostblzat">
    <w:name w:val="Table Grid"/>
    <w:basedOn w:val="Normltblzat"/>
    <w:rsid w:val="00AB3C0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A625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25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Felsorolas1,Rendezetlen lista IN-EX,List Paragraph à moi,Welt L Char,Welt L,Bullet List,FooterText,numbered,Paragraphe de liste1,Bulletr List Paragraph,列出段落,列出段落1,Listeafsnit1,Parágrafo da Lista1,List Paragraph2,List Paragraph21"/>
    <w:basedOn w:val="Norml"/>
    <w:link w:val="ListaszerbekezdsChar"/>
    <w:uiPriority w:val="34"/>
    <w:qFormat/>
    <w:rsid w:val="00AD440D"/>
    <w:pPr>
      <w:ind w:left="720"/>
      <w:contextualSpacing/>
    </w:pPr>
  </w:style>
  <w:style w:type="paragraph" w:customStyle="1" w:styleId="Standard">
    <w:name w:val="Standard"/>
    <w:rsid w:val="00AD440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311">
    <w:name w:val="WW8Num311"/>
    <w:basedOn w:val="Nemlista"/>
    <w:rsid w:val="00AD440D"/>
    <w:pPr>
      <w:numPr>
        <w:numId w:val="1"/>
      </w:numPr>
    </w:pPr>
  </w:style>
  <w:style w:type="paragraph" w:styleId="Szvegtrzs">
    <w:name w:val="Body Text"/>
    <w:basedOn w:val="Norml"/>
    <w:link w:val="SzvegtrzsChar"/>
    <w:uiPriority w:val="1"/>
    <w:unhideWhenUsed/>
    <w:qFormat/>
    <w:rsid w:val="0091482F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uiPriority w:val="1"/>
    <w:rsid w:val="0091482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Felsorolas1 Char,Rendezetlen lista IN-EX Char,List Paragraph à moi Char,Welt L Char Char,Welt L Char1,Bullet List Char,FooterText Char,numbered Char,Paragraphe de liste1 Char,Bulletr List Paragraph Char,列出段落 Char,列出段落1 Char"/>
    <w:link w:val="Listaszerbekezds"/>
    <w:uiPriority w:val="34"/>
    <w:qFormat/>
    <w:rsid w:val="00AB65E1"/>
  </w:style>
  <w:style w:type="paragraph" w:styleId="Lbjegyzetszveg">
    <w:name w:val="footnote text"/>
    <w:basedOn w:val="Norml"/>
    <w:link w:val="LbjegyzetszvegChar"/>
    <w:uiPriority w:val="99"/>
    <w:rsid w:val="00D1256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1256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-karakterek">
    <w:name w:val="Lábjegyzet-karakterek"/>
    <w:rsid w:val="00D12567"/>
    <w:rPr>
      <w:vertAlign w:val="superscript"/>
    </w:rPr>
  </w:style>
  <w:style w:type="paragraph" w:customStyle="1" w:styleId="Listaszerbekezds1">
    <w:name w:val="Listaszerű bekezdés1"/>
    <w:rsid w:val="003B7914"/>
    <w:pPr>
      <w:widowControl w:val="0"/>
      <w:suppressAutoHyphens/>
      <w:spacing w:after="0" w:line="100" w:lineRule="atLeast"/>
      <w:ind w:left="720"/>
      <w:jc w:val="both"/>
    </w:pPr>
    <w:rPr>
      <w:rFonts w:ascii="Calibri" w:eastAsia="Arial Unicode MS" w:hAnsi="Calibri" w:cs="font345"/>
      <w:kern w:val="1"/>
      <w:lang w:eastAsia="ar-SA"/>
    </w:rPr>
  </w:style>
  <w:style w:type="paragraph" w:styleId="NormlWeb">
    <w:name w:val="Normal (Web)"/>
    <w:basedOn w:val="Norml"/>
    <w:uiPriority w:val="99"/>
    <w:rsid w:val="001332D4"/>
    <w:pPr>
      <w:spacing w:before="100" w:beforeAutospacing="1" w:after="100" w:afterAutospacing="1"/>
    </w:pPr>
  </w:style>
  <w:style w:type="table" w:customStyle="1" w:styleId="Rcsostblzat1">
    <w:name w:val="Rácsos táblázat1"/>
    <w:basedOn w:val="Normltblzat"/>
    <w:next w:val="Rcsostblzat"/>
    <w:rsid w:val="00A36C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1"/>
    <w:rsid w:val="00AA473F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A47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link w:val="CmChar"/>
    <w:uiPriority w:val="1"/>
    <w:qFormat/>
    <w:rsid w:val="00AA473F"/>
    <w:pPr>
      <w:widowControl w:val="0"/>
      <w:autoSpaceDE w:val="0"/>
      <w:autoSpaceDN w:val="0"/>
      <w:spacing w:line="413" w:lineRule="exact"/>
      <w:ind w:left="2018" w:hanging="363"/>
    </w:pPr>
    <w:rPr>
      <w:b/>
      <w:bCs/>
      <w:sz w:val="36"/>
      <w:szCs w:val="36"/>
    </w:rPr>
  </w:style>
  <w:style w:type="character" w:customStyle="1" w:styleId="CmChar">
    <w:name w:val="Cím Char"/>
    <w:basedOn w:val="Bekezdsalapbettpusa"/>
    <w:link w:val="Cm"/>
    <w:uiPriority w:val="1"/>
    <w:rsid w:val="00AA473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Norml"/>
    <w:uiPriority w:val="1"/>
    <w:qFormat/>
    <w:rsid w:val="00AA473F"/>
    <w:pPr>
      <w:widowControl w:val="0"/>
      <w:autoSpaceDE w:val="0"/>
      <w:autoSpaceDN w:val="0"/>
    </w:pPr>
  </w:style>
  <w:style w:type="character" w:styleId="Hiperhivatkozs">
    <w:name w:val="Hyperlink"/>
    <w:basedOn w:val="Bekezdsalapbettpusa"/>
    <w:uiPriority w:val="99"/>
    <w:unhideWhenUsed/>
    <w:rsid w:val="00AA473F"/>
    <w:rPr>
      <w:color w:val="0563C1" w:themeColor="hyperlink"/>
      <w:u w:val="single"/>
    </w:rPr>
  </w:style>
  <w:style w:type="paragraph" w:styleId="Szvegtrzsbehzssal">
    <w:name w:val="Body Text Indent"/>
    <w:basedOn w:val="Norml"/>
    <w:link w:val="SzvegtrzsbehzssalChar"/>
    <w:unhideWhenUsed/>
    <w:rsid w:val="0086676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866760"/>
  </w:style>
  <w:style w:type="paragraph" w:styleId="Alcm">
    <w:name w:val="Subtitle"/>
    <w:basedOn w:val="Norml"/>
    <w:next w:val="Norml"/>
    <w:link w:val="AlcmChar"/>
    <w:qFormat/>
    <w:rsid w:val="00C539F2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Calibri Light" w:hAnsi="Calibri Light"/>
    </w:rPr>
  </w:style>
  <w:style w:type="character" w:customStyle="1" w:styleId="AlcmChar">
    <w:name w:val="Alcím Char"/>
    <w:basedOn w:val="Bekezdsalapbettpusa"/>
    <w:link w:val="Alcm"/>
    <w:rsid w:val="00C539F2"/>
    <w:rPr>
      <w:rFonts w:ascii="Calibri Light" w:eastAsia="Times New Roman" w:hAnsi="Calibri Light" w:cs="Times New Roman"/>
      <w:sz w:val="24"/>
      <w:szCs w:val="24"/>
      <w:lang w:eastAsia="hu-HU"/>
    </w:rPr>
  </w:style>
  <w:style w:type="character" w:styleId="Kiemels2">
    <w:name w:val="Strong"/>
    <w:basedOn w:val="Bekezdsalapbettpusa"/>
    <w:qFormat/>
    <w:rsid w:val="00313175"/>
    <w:rPr>
      <w:b/>
      <w:bCs/>
    </w:rPr>
  </w:style>
  <w:style w:type="character" w:styleId="Lbjegyzet-hivatkozs">
    <w:name w:val="footnote reference"/>
    <w:semiHidden/>
    <w:rsid w:val="00D170BB"/>
    <w:rPr>
      <w:vertAlign w:val="superscript"/>
    </w:rPr>
  </w:style>
  <w:style w:type="paragraph" w:customStyle="1" w:styleId="Default">
    <w:name w:val="Default"/>
    <w:rsid w:val="005C7D10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Char">
    <w:name w:val="Char"/>
    <w:basedOn w:val="Norml"/>
    <w:rsid w:val="00F14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0">
    <w:name w:val="Char"/>
    <w:basedOn w:val="Norml"/>
    <w:rsid w:val="003870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71429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14290"/>
  </w:style>
  <w:style w:type="paragraph" w:customStyle="1" w:styleId="Cmsor41">
    <w:name w:val="Címsor 41"/>
    <w:basedOn w:val="Cmsor1"/>
    <w:next w:val="Norml"/>
    <w:uiPriority w:val="9"/>
    <w:unhideWhenUsed/>
    <w:qFormat/>
    <w:rsid w:val="000749A5"/>
    <w:pPr>
      <w:widowControl/>
      <w:numPr>
        <w:numId w:val="2"/>
      </w:numPr>
      <w:tabs>
        <w:tab w:val="num" w:pos="360"/>
      </w:tabs>
      <w:autoSpaceDE/>
      <w:autoSpaceDN/>
      <w:ind w:left="0" w:firstLine="0"/>
      <w:contextualSpacing/>
      <w:jc w:val="both"/>
      <w:outlineLvl w:val="3"/>
    </w:pPr>
    <w:rPr>
      <w:rFonts w:ascii="Arial" w:eastAsia="Calibri" w:hAnsi="Arial" w:cs="Arial"/>
      <w:b w:val="0"/>
      <w:bCs w:val="0"/>
      <w:u w:val="single"/>
      <w:lang w:eastAsia="en-US"/>
    </w:rPr>
  </w:style>
  <w:style w:type="paragraph" w:customStyle="1" w:styleId="Char1">
    <w:name w:val="Char"/>
    <w:basedOn w:val="Norml"/>
    <w:rsid w:val="00E27D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2">
    <w:name w:val="Char"/>
    <w:basedOn w:val="Norml"/>
    <w:rsid w:val="00F02E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AF1E3-24C8-4963-9E07-842B7E2C8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Iroda522</dc:creator>
  <cp:keywords/>
  <dc:description/>
  <cp:lastModifiedBy>iroda-4141</cp:lastModifiedBy>
  <cp:revision>3</cp:revision>
  <cp:lastPrinted>2023-10-09T06:46:00Z</cp:lastPrinted>
  <dcterms:created xsi:type="dcterms:W3CDTF">2023-12-13T14:01:00Z</dcterms:created>
  <dcterms:modified xsi:type="dcterms:W3CDTF">2023-12-13T14:01:00Z</dcterms:modified>
</cp:coreProperties>
</file>